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ECA2C3B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proofErr w:type="gramStart"/>
      <w:r w:rsidR="00893ACF">
        <w:rPr>
          <w:rFonts w:ascii="Garamond" w:hAnsi="Garamond"/>
          <w:sz w:val="24"/>
          <w:szCs w:val="24"/>
        </w:rPr>
        <w:t xml:space="preserve">zakázka:  </w:t>
      </w:r>
      <w:r>
        <w:rPr>
          <w:rFonts w:ascii="Garamond" w:hAnsi="Garamond"/>
          <w:sz w:val="24"/>
          <w:szCs w:val="24"/>
        </w:rPr>
        <w:t xml:space="preserve"> </w:t>
      </w:r>
      <w:proofErr w:type="gramEnd"/>
      <w:r w:rsidR="00D26B08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EC4412" w:rsidRPr="00F72226">
        <w:rPr>
          <w:rFonts w:ascii="Garamond" w:hAnsi="Garamond"/>
          <w:sz w:val="24"/>
          <w:szCs w:val="24"/>
        </w:rPr>
        <w:t>00</w:t>
      </w:r>
      <w:r w:rsidR="00893ACF">
        <w:rPr>
          <w:rFonts w:ascii="Garamond" w:hAnsi="Garamond"/>
          <w:sz w:val="24"/>
          <w:szCs w:val="24"/>
        </w:rPr>
        <w:t>8</w:t>
      </w:r>
      <w:r w:rsidR="00EB6175" w:rsidRPr="00F72226">
        <w:rPr>
          <w:rFonts w:ascii="Garamond" w:hAnsi="Garamond"/>
          <w:sz w:val="24"/>
          <w:szCs w:val="24"/>
        </w:rPr>
        <w:t>-2021</w:t>
      </w:r>
    </w:p>
    <w:p w14:paraId="734915B7" w14:textId="7DF29206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893ACF" w:rsidRPr="007D35D6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https://zakazky.zcu.cz/contract_display_4667.html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36D983B4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F72226">
        <w:rPr>
          <w:rFonts w:ascii="Garamond" w:hAnsi="Garamond" w:cs="Arial"/>
          <w:sz w:val="22"/>
          <w:szCs w:val="22"/>
        </w:rPr>
        <w:t xml:space="preserve"> </w:t>
      </w:r>
      <w:r w:rsidR="00893ACF">
        <w:rPr>
          <w:rFonts w:ascii="Garamond" w:hAnsi="Garamond" w:cs="Arial"/>
          <w:b/>
          <w:sz w:val="22"/>
          <w:szCs w:val="22"/>
        </w:rPr>
        <w:t>1</w:t>
      </w:r>
      <w:r w:rsidR="00F77690">
        <w:rPr>
          <w:rFonts w:ascii="Garamond" w:hAnsi="Garamond" w:cs="Arial"/>
          <w:b/>
          <w:sz w:val="22"/>
          <w:szCs w:val="22"/>
        </w:rPr>
        <w:t>9</w:t>
      </w:r>
      <w:r w:rsidR="00B952D9">
        <w:rPr>
          <w:rFonts w:ascii="Garamond" w:hAnsi="Garamond" w:cs="Arial"/>
          <w:b/>
          <w:sz w:val="22"/>
          <w:szCs w:val="22"/>
        </w:rPr>
        <w:t>.0</w:t>
      </w:r>
      <w:r w:rsidR="00326FE4">
        <w:rPr>
          <w:rFonts w:ascii="Garamond" w:hAnsi="Garamond" w:cs="Arial"/>
          <w:b/>
          <w:sz w:val="22"/>
          <w:szCs w:val="22"/>
        </w:rPr>
        <w:t>7</w:t>
      </w:r>
      <w:r w:rsidR="006C4DD5" w:rsidRPr="00E0757E">
        <w:rPr>
          <w:rFonts w:ascii="Garamond" w:hAnsi="Garamond" w:cs="Arial"/>
          <w:b/>
          <w:sz w:val="22"/>
          <w:szCs w:val="22"/>
        </w:rPr>
        <w:t>.2021</w:t>
      </w:r>
      <w:r w:rsidR="003C1FD6" w:rsidRPr="00F72226">
        <w:rPr>
          <w:rFonts w:ascii="Garamond" w:hAnsi="Garamond" w:cs="Arial"/>
          <w:b/>
          <w:sz w:val="22"/>
          <w:szCs w:val="22"/>
        </w:rPr>
        <w:t xml:space="preserve"> 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893ACF">
        <w:rPr>
          <w:rFonts w:ascii="Garamond" w:hAnsi="Garamond" w:cs="Arial"/>
          <w:b/>
          <w:sz w:val="22"/>
          <w:szCs w:val="22"/>
        </w:rPr>
        <w:t>09</w:t>
      </w:r>
      <w:r w:rsidR="006C4DD5" w:rsidRPr="00F72226">
        <w:rPr>
          <w:rFonts w:ascii="Garamond" w:hAnsi="Garamond" w:cs="Arial"/>
          <w:b/>
          <w:sz w:val="22"/>
          <w:szCs w:val="22"/>
        </w:rPr>
        <w:t>:00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0937C307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</w:t>
      </w:r>
      <w:r w:rsidR="00B951EC">
        <w:rPr>
          <w:rFonts w:ascii="Garamond" w:hAnsi="Garamond" w:cs="Arial"/>
        </w:rPr>
        <w:t xml:space="preserve"> a</w:t>
      </w:r>
      <w:r w:rsidR="001975E8">
        <w:rPr>
          <w:rFonts w:ascii="Garamond" w:hAnsi="Garamond" w:cs="Arial"/>
        </w:rPr>
        <w:t> </w:t>
      </w:r>
      <w:r w:rsidR="00B951EC">
        <w:rPr>
          <w:rFonts w:ascii="Garamond" w:hAnsi="Garamond" w:cs="Arial"/>
        </w:rPr>
        <w:t>přílohu č. 2 této Výzvy tabulka pro výpočet nákladů životního cyklu</w:t>
      </w:r>
      <w:r w:rsidR="00BD3729" w:rsidRPr="00502CCA">
        <w:rPr>
          <w:rFonts w:ascii="Garamond" w:hAnsi="Garamond" w:cs="Arial"/>
        </w:rPr>
        <w:t>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>tiskárny, skenery, kopírky, multifunkce</w:t>
      </w:r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</w:t>
      </w:r>
      <w:r w:rsidRPr="00E23443">
        <w:rPr>
          <w:rFonts w:ascii="Garamond" w:eastAsia="Times New Roman" w:hAnsi="Garamond" w:cs="Arial"/>
        </w:rPr>
        <w:lastRenderedPageBreak/>
        <w:t>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66B60FE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 a přílohu č. 2 této Výzvy</w:t>
      </w:r>
      <w:r w:rsidR="00B951EC">
        <w:rPr>
          <w:rFonts w:ascii="Garamond" w:hAnsi="Garamond" w:cs="Arial"/>
          <w:sz w:val="22"/>
          <w:szCs w:val="22"/>
        </w:rPr>
        <w:t>, kterou je tabulka pro výpočet nákladů životního cyklu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5E5D62A7" w:rsidR="005A575C" w:rsidRPr="0092241D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="00121FD1" w:rsidRPr="0092241D">
        <w:rPr>
          <w:rFonts w:ascii="Garamond" w:hAnsi="Garamond" w:cs="Arial"/>
          <w:b/>
          <w:sz w:val="22"/>
          <w:szCs w:val="22"/>
        </w:rPr>
        <w:t xml:space="preserve"> a </w:t>
      </w:r>
      <w:r w:rsidR="00121FD1" w:rsidRPr="00823309">
        <w:rPr>
          <w:rFonts w:ascii="Garamond" w:hAnsi="Garamond" w:cs="Arial"/>
          <w:b/>
          <w:sz w:val="22"/>
          <w:szCs w:val="22"/>
        </w:rPr>
        <w:t>vyplněnou</w:t>
      </w:r>
      <w:r w:rsidR="00121FD1" w:rsidRPr="0092241D">
        <w:rPr>
          <w:rFonts w:ascii="Garamond" w:hAnsi="Garamond" w:cs="Arial"/>
          <w:b/>
          <w:sz w:val="22"/>
          <w:szCs w:val="22"/>
        </w:rPr>
        <w:t xml:space="preserve"> přílohou č. 2 </w:t>
      </w:r>
      <w:r w:rsidR="00DC79DA">
        <w:rPr>
          <w:rFonts w:ascii="Garamond" w:hAnsi="Garamond" w:cs="Arial"/>
          <w:b/>
          <w:sz w:val="22"/>
          <w:szCs w:val="22"/>
        </w:rPr>
        <w:t xml:space="preserve">této </w:t>
      </w:r>
      <w:r w:rsidR="00121FD1" w:rsidRPr="0092241D">
        <w:rPr>
          <w:rFonts w:ascii="Garamond" w:hAnsi="Garamond" w:cs="Arial"/>
          <w:b/>
          <w:sz w:val="22"/>
          <w:szCs w:val="22"/>
        </w:rPr>
        <w:t>Výzvy – Náklady životního cyklu</w:t>
      </w:r>
      <w:r w:rsidRPr="0092241D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08653535" w14:textId="799E7300" w:rsidR="0063063D" w:rsidRPr="00EF3ED9" w:rsidRDefault="0066702F" w:rsidP="00EF3ED9">
      <w:pPr>
        <w:pStyle w:val="Odstavec"/>
        <w:numPr>
          <w:ilvl w:val="1"/>
          <w:numId w:val="20"/>
        </w:numPr>
        <w:spacing w:before="120" w:after="120" w:line="240" w:lineRule="auto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Předmětu plnění a náklad</w:t>
      </w:r>
      <w:r w:rsidR="00211A3C" w:rsidRPr="00EF3ED9">
        <w:rPr>
          <w:rFonts w:ascii="Garamond" w:hAnsi="Garamond" w:cs="Arial"/>
          <w:sz w:val="22"/>
          <w:szCs w:val="22"/>
        </w:rPr>
        <w:t>ů</w:t>
      </w:r>
      <w:r w:rsidRPr="00EF3ED9">
        <w:rPr>
          <w:rFonts w:ascii="Garamond" w:hAnsi="Garamond" w:cs="Arial"/>
          <w:sz w:val="22"/>
          <w:szCs w:val="22"/>
        </w:rPr>
        <w:t xml:space="preserve"> související</w:t>
      </w:r>
      <w:r w:rsidR="00211A3C" w:rsidRPr="00EF3ED9">
        <w:rPr>
          <w:rFonts w:ascii="Garamond" w:hAnsi="Garamond" w:cs="Arial"/>
          <w:sz w:val="22"/>
          <w:szCs w:val="22"/>
        </w:rPr>
        <w:t>ch</w:t>
      </w:r>
      <w:r w:rsidRPr="00EF3ED9">
        <w:rPr>
          <w:rFonts w:ascii="Garamond" w:hAnsi="Garamond" w:cs="Arial"/>
          <w:sz w:val="22"/>
          <w:szCs w:val="22"/>
        </w:rPr>
        <w:t xml:space="preserve"> s jeho užíváním po dobu 5 let</w:t>
      </w:r>
      <w:r w:rsidR="00211A3C" w:rsidRPr="00EF3ED9">
        <w:rPr>
          <w:rFonts w:ascii="Garamond" w:hAnsi="Garamond" w:cs="Arial"/>
          <w:sz w:val="22"/>
          <w:szCs w:val="22"/>
        </w:rPr>
        <w:t xml:space="preserve">. </w:t>
      </w:r>
      <w:r w:rsidR="000F27AB" w:rsidRPr="00EF3ED9">
        <w:rPr>
          <w:rFonts w:ascii="Garamond" w:hAnsi="Garamond" w:cs="Arial"/>
          <w:sz w:val="22"/>
          <w:szCs w:val="22"/>
        </w:rPr>
        <w:t xml:space="preserve">Náklady budou </w:t>
      </w:r>
      <w:r w:rsidR="00843A1D" w:rsidRPr="00EF3ED9">
        <w:rPr>
          <w:rFonts w:ascii="Garamond" w:hAnsi="Garamond" w:cs="Arial"/>
          <w:sz w:val="22"/>
          <w:szCs w:val="22"/>
        </w:rPr>
        <w:t>stanoveny podle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>na daném 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  <w:r w:rsidR="00211A3C"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="00211A3C"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="00211A3C"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="00211A3C"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="00211A3C"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094AFAB" w14:textId="0941B27C" w:rsidR="006078BA" w:rsidRPr="008D1DB2" w:rsidRDefault="00211A3C" w:rsidP="008D1DB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>Náklady životního cyklu dodavatel vyčíslí v Příloze č. 2 této Výzvy, kde všechny položky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Pr="008D1DB2">
        <w:rPr>
          <w:rFonts w:ascii="Garamond" w:hAnsi="Garamond" w:cs="Arial"/>
          <w:sz w:val="22"/>
          <w:szCs w:val="22"/>
        </w:rPr>
        <w:t xml:space="preserve"> </w:t>
      </w:r>
      <w:r w:rsidR="0022713A" w:rsidRPr="008D1DB2">
        <w:rPr>
          <w:rFonts w:ascii="Garamond" w:hAnsi="Garamond" w:cs="Arial"/>
          <w:sz w:val="22"/>
          <w:szCs w:val="22"/>
        </w:rPr>
        <w:t>potřebné k provozu nabízeného Předmětu plnění (mimo papíru)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="0022713A" w:rsidRPr="008D1DB2">
        <w:rPr>
          <w:rFonts w:ascii="Garamond" w:hAnsi="Garamond" w:cs="Arial"/>
          <w:sz w:val="22"/>
          <w:szCs w:val="22"/>
        </w:rPr>
        <w:t xml:space="preserve"> </w:t>
      </w:r>
      <w:r w:rsidRPr="008D1DB2">
        <w:rPr>
          <w:rFonts w:ascii="Garamond" w:hAnsi="Garamond" w:cs="Arial"/>
          <w:sz w:val="22"/>
          <w:szCs w:val="22"/>
        </w:rPr>
        <w:t>ocení nenulovou hodnotou.</w:t>
      </w:r>
      <w:r w:rsidR="006A0635" w:rsidRPr="008D1DB2">
        <w:rPr>
          <w:rFonts w:ascii="Garamond" w:hAnsi="Garamond" w:cs="Arial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 xml:space="preserve">Pro uvedení </w:t>
      </w:r>
      <w:r w:rsidR="00151B73" w:rsidRPr="008D1DB2">
        <w:rPr>
          <w:rFonts w:ascii="Garamond" w:hAnsi="Garamond"/>
          <w:sz w:val="22"/>
          <w:szCs w:val="22"/>
        </w:rPr>
        <w:t xml:space="preserve">všech potřebných </w:t>
      </w:r>
      <w:r w:rsidR="00FA3BE0" w:rsidRPr="008D1DB2">
        <w:rPr>
          <w:rFonts w:ascii="Garamond" w:hAnsi="Garamond"/>
          <w:sz w:val="22"/>
          <w:szCs w:val="22"/>
        </w:rPr>
        <w:t xml:space="preserve">hodnot použije </w:t>
      </w:r>
      <w:r w:rsidR="006A4CCB" w:rsidRPr="008D1DB2">
        <w:rPr>
          <w:rFonts w:ascii="Garamond" w:hAnsi="Garamond"/>
          <w:sz w:val="22"/>
          <w:szCs w:val="22"/>
        </w:rPr>
        <w:t xml:space="preserve">dodavatel </w:t>
      </w:r>
      <w:r w:rsidR="00FA3BE0" w:rsidRPr="008D1DB2">
        <w:rPr>
          <w:rFonts w:ascii="Garamond" w:hAnsi="Garamond"/>
          <w:sz w:val="22"/>
          <w:szCs w:val="22"/>
        </w:rPr>
        <w:t>veřejně dostupné zdroje v tomto pořadí:</w:t>
      </w:r>
      <w:r w:rsidR="00E763DB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č.</w:t>
      </w:r>
      <w:r w:rsidR="00FC1BBD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1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</w:t>
      </w:r>
      <w:hyperlink r:id="rId11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8D1DB2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8D1DB2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8D1DB2">
        <w:rPr>
          <w:rFonts w:ascii="Garamond" w:hAnsi="Garamond"/>
          <w:sz w:val="22"/>
          <w:szCs w:val="22"/>
        </w:rPr>
        <w:t xml:space="preserve"> č. 2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 </w:t>
      </w:r>
      <w:hyperlink r:id="rId12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8D1DB2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do Přílohy č. 2 této Výzvy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014F34"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4D1A2F" w:rsidRPr="008D1DB2">
        <w:rPr>
          <w:rFonts w:ascii="Garamond" w:hAnsi="Garamond" w:cs="Arial"/>
          <w:sz w:val="22"/>
          <w:szCs w:val="22"/>
        </w:rPr>
        <w:t>kalkulován</w:t>
      </w:r>
      <w:r w:rsidR="00014F34" w:rsidRPr="008D1DB2">
        <w:rPr>
          <w:rFonts w:ascii="Garamond" w:hAnsi="Garamond" w:cs="Arial"/>
          <w:sz w:val="22"/>
          <w:szCs w:val="22"/>
        </w:rPr>
        <w:t xml:space="preserve"> v nejvyšší nabízené kapacitě nebo životnosti</w:t>
      </w:r>
      <w:r w:rsidR="00D60676" w:rsidRPr="008D1DB2">
        <w:rPr>
          <w:rFonts w:ascii="Garamond" w:hAnsi="Garamond" w:cs="Arial"/>
          <w:sz w:val="22"/>
          <w:szCs w:val="22"/>
        </w:rPr>
        <w:t xml:space="preserve"> (tzv. „výtěžnosti“)</w:t>
      </w:r>
      <w:r w:rsidR="004D1A2F" w:rsidRPr="008D1DB2">
        <w:rPr>
          <w:rFonts w:ascii="Garamond" w:hAnsi="Garamond" w:cs="Arial"/>
          <w:sz w:val="22"/>
          <w:szCs w:val="22"/>
        </w:rPr>
        <w:t>, kdy</w:t>
      </w:r>
      <w:r w:rsidR="00014F34" w:rsidRPr="008D1DB2">
        <w:rPr>
          <w:rFonts w:ascii="Garamond" w:hAnsi="Garamond" w:cs="Arial"/>
          <w:sz w:val="22"/>
          <w:szCs w:val="22"/>
        </w:rPr>
        <w:t xml:space="preserve"> </w:t>
      </w:r>
      <w:r w:rsidR="004D1A2F" w:rsidRPr="008D1DB2">
        <w:rPr>
          <w:rFonts w:ascii="Garamond" w:hAnsi="Garamond" w:cs="Arial"/>
          <w:sz w:val="22"/>
          <w:szCs w:val="22"/>
        </w:rPr>
        <w:t>v</w:t>
      </w:r>
      <w:r w:rsidR="00014F34" w:rsidRPr="008D1DB2">
        <w:rPr>
          <w:rFonts w:ascii="Garamond" w:hAnsi="Garamond" w:cs="Arial"/>
          <w:sz w:val="22"/>
          <w:szCs w:val="22"/>
        </w:rPr>
        <w:t xml:space="preserve">ýtěžnost </w:t>
      </w:r>
      <w:r w:rsidR="00D60676" w:rsidRPr="008D1DB2">
        <w:rPr>
          <w:rFonts w:ascii="Garamond" w:hAnsi="Garamond" w:cs="Arial"/>
          <w:sz w:val="22"/>
          <w:szCs w:val="22"/>
        </w:rPr>
        <w:t>znamená počet vytištěných stran p</w:t>
      </w:r>
      <w:r w:rsidR="00014F34" w:rsidRPr="008D1DB2">
        <w:rPr>
          <w:rFonts w:ascii="Garamond" w:hAnsi="Garamond" w:cs="Arial"/>
          <w:sz w:val="22"/>
          <w:szCs w:val="22"/>
        </w:rPr>
        <w:t xml:space="preserve">ři </w:t>
      </w:r>
      <w:proofErr w:type="gramStart"/>
      <w:r w:rsidR="00014F34" w:rsidRPr="008D1DB2">
        <w:rPr>
          <w:rFonts w:ascii="Garamond" w:hAnsi="Garamond" w:cs="Arial"/>
          <w:sz w:val="22"/>
          <w:szCs w:val="22"/>
        </w:rPr>
        <w:t>5%</w:t>
      </w:r>
      <w:proofErr w:type="gramEnd"/>
      <w:r w:rsidR="00014F34" w:rsidRPr="008D1DB2">
        <w:rPr>
          <w:rFonts w:ascii="Garamond" w:hAnsi="Garamond" w:cs="Arial"/>
          <w:sz w:val="22"/>
          <w:szCs w:val="22"/>
        </w:rPr>
        <w:t xml:space="preserve"> pokrytí </w:t>
      </w:r>
      <w:r w:rsidR="00D60676" w:rsidRPr="008D1DB2">
        <w:rPr>
          <w:rFonts w:ascii="Garamond" w:hAnsi="Garamond" w:cs="Arial"/>
          <w:sz w:val="22"/>
          <w:szCs w:val="22"/>
        </w:rPr>
        <w:t>na běžný papír formátu A4</w:t>
      </w:r>
      <w:r w:rsidR="00014F34" w:rsidRPr="008D1DB2">
        <w:rPr>
          <w:rFonts w:ascii="Garamond" w:hAnsi="Garamond" w:cs="Arial"/>
          <w:sz w:val="22"/>
          <w:szCs w:val="22"/>
        </w:rPr>
        <w:t>.</w:t>
      </w:r>
      <w:r w:rsidR="008D1DB2" w:rsidRPr="008D1DB2">
        <w:rPr>
          <w:rFonts w:ascii="Garamond" w:hAnsi="Garamond" w:cs="Arial"/>
          <w:sz w:val="22"/>
          <w:szCs w:val="22"/>
        </w:rPr>
        <w:t xml:space="preserve"> </w:t>
      </w:r>
      <w:r w:rsidR="006A0635" w:rsidRPr="008D1DB2">
        <w:rPr>
          <w:rFonts w:ascii="Garamond" w:hAnsi="Garamond" w:cs="Arial"/>
          <w:sz w:val="22"/>
          <w:szCs w:val="22"/>
        </w:rPr>
        <w:t>Dodavatel nebude položky slučovat ani vynechávat, nebude odstraňovat řádky ani sloupce.</w:t>
      </w:r>
      <w:r w:rsidR="00D97239" w:rsidRPr="008D1DB2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8D1DB2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8D1DB2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8D1DB2">
        <w:rPr>
          <w:rFonts w:ascii="Garamond" w:hAnsi="Garamond" w:cs="Arial"/>
          <w:sz w:val="22"/>
          <w:szCs w:val="22"/>
        </w:rPr>
        <w:t>j</w:t>
      </w:r>
      <w:r w:rsidR="00D97239" w:rsidRPr="008D1DB2">
        <w:rPr>
          <w:rFonts w:ascii="Garamond" w:hAnsi="Garamond" w:cs="Arial"/>
          <w:sz w:val="22"/>
          <w:szCs w:val="22"/>
        </w:rPr>
        <w:t xml:space="preserve"> dodavatel v Příloze č. 2 této Výzvy do položky označené „jiné“ u konkrétního Předmětu plnění.</w:t>
      </w:r>
    </w:p>
    <w:p w14:paraId="398F305E" w14:textId="0F42065E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lastRenderedPageBreak/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6078BA" w:rsidRPr="0092241D">
        <w:rPr>
          <w:rFonts w:ascii="Garamond" w:hAnsi="Garamond" w:cs="Arial"/>
          <w:sz w:val="22"/>
          <w:szCs w:val="22"/>
        </w:rPr>
        <w:t xml:space="preserve">v Příloze č. 2 </w:t>
      </w:r>
      <w:r w:rsidR="00FC1BBD">
        <w:rPr>
          <w:rFonts w:ascii="Garamond" w:hAnsi="Garamond" w:cs="Arial"/>
          <w:sz w:val="22"/>
          <w:szCs w:val="22"/>
        </w:rPr>
        <w:t xml:space="preserve">této </w:t>
      </w:r>
      <w:r w:rsidR="006078BA" w:rsidRPr="0092241D">
        <w:rPr>
          <w:rFonts w:ascii="Garamond" w:hAnsi="Garamond" w:cs="Arial"/>
          <w:sz w:val="22"/>
          <w:szCs w:val="22"/>
        </w:rPr>
        <w:t>Výzvy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9.3</w:t>
      </w:r>
      <w:r w:rsidR="0063063D" w:rsidRPr="0092241D">
        <w:rPr>
          <w:rFonts w:ascii="Garamond" w:hAnsi="Garamond" w:cs="Arial"/>
          <w:sz w:val="22"/>
          <w:szCs w:val="22"/>
        </w:rPr>
        <w:t xml:space="preserve"> </w:t>
      </w:r>
      <w:r w:rsidR="006078BA" w:rsidRPr="0092241D">
        <w:rPr>
          <w:rFonts w:ascii="Garamond" w:hAnsi="Garamond" w:cs="Arial"/>
          <w:sz w:val="22"/>
          <w:szCs w:val="22"/>
        </w:rPr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</w:t>
      </w:r>
      <w:proofErr w:type="spellStart"/>
      <w:r w:rsidR="009A7605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9A7605" w:rsidRPr="009701B1">
        <w:rPr>
          <w:rFonts w:ascii="Garamond" w:hAnsi="Garamond" w:cs="Arial"/>
          <w:sz w:val="22"/>
          <w:szCs w:val="22"/>
        </w:rPr>
        <w:t xml:space="preserve">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9.3 této Výzvy</w:t>
      </w:r>
      <w:r w:rsidR="00270B61">
        <w:rPr>
          <w:rFonts w:ascii="Garamond" w:hAnsi="Garamond"/>
          <w:sz w:val="22"/>
          <w:szCs w:val="22"/>
        </w:rPr>
        <w:t>)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</w:t>
      </w:r>
      <w:r w:rsidR="00555172">
        <w:rPr>
          <w:rFonts w:ascii="Garamond" w:hAnsi="Garamond" w:cs="Arial"/>
          <w:sz w:val="22"/>
          <w:szCs w:val="22"/>
        </w:rPr>
        <w:t xml:space="preserve">konce lhůty pro </w:t>
      </w:r>
      <w:r w:rsidR="008B62DD">
        <w:rPr>
          <w:rFonts w:ascii="Garamond" w:hAnsi="Garamond" w:cs="Arial"/>
          <w:sz w:val="22"/>
          <w:szCs w:val="22"/>
        </w:rPr>
        <w:t>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</w:p>
    <w:p w14:paraId="05DFA6A7" w14:textId="4862F99C" w:rsidR="00185D65" w:rsidRPr="00BE25AE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 xml:space="preserve">zdrojích uvedených v čl. 9.3 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Pr="00BE25AE">
        <w:rPr>
          <w:rFonts w:ascii="Garamond" w:hAnsi="Garamond"/>
          <w:sz w:val="22"/>
          <w:szCs w:val="22"/>
        </w:rPr>
        <w:t>, může 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>(dále jen „shodné nabídky“) se rozhodne o pořadí shodných nabídek na základě celkové výše nákladů souvisejících 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3DCDC548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C934D2">
        <w:rPr>
          <w:rFonts w:ascii="Garamond" w:hAnsi="Garamond" w:cs="Arial"/>
          <w:sz w:val="22"/>
          <w:szCs w:val="22"/>
        </w:rPr>
        <w:t xml:space="preserve">6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4CD26317" w:rsidR="00DB45AA" w:rsidRPr="00923F89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6DBDCDD8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lastRenderedPageBreak/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855E67">
        <w:rPr>
          <w:rFonts w:ascii="Garamond" w:hAnsi="Garamond"/>
          <w:sz w:val="22"/>
          <w:szCs w:val="22"/>
        </w:rPr>
        <w:t>ekodesign</w:t>
      </w:r>
      <w:proofErr w:type="spellEnd"/>
      <w:r w:rsidRPr="00855E67">
        <w:rPr>
          <w:rFonts w:ascii="Garamond" w:hAnsi="Garamond"/>
          <w:sz w:val="22"/>
          <w:szCs w:val="22"/>
        </w:rPr>
        <w:t xml:space="preserve"> výrobků, nicméně s ohledem na Předmět plnění, kterým jsou v převážné míře tiskárny, kopírky a multifunkce,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 xml:space="preserve">. č. 319/2019 Sb., o energetickém štítkování a </w:t>
      </w:r>
      <w:proofErr w:type="spellStart"/>
      <w:r w:rsidRPr="00855E67">
        <w:rPr>
          <w:rFonts w:ascii="Garamond" w:hAnsi="Garamond"/>
          <w:sz w:val="22"/>
          <w:szCs w:val="22"/>
        </w:rPr>
        <w:t>ekodesignu</w:t>
      </w:r>
      <w:proofErr w:type="spellEnd"/>
      <w:r w:rsidRPr="00855E67">
        <w:rPr>
          <w:rFonts w:ascii="Garamond" w:hAnsi="Garamond"/>
          <w:sz w:val="22"/>
          <w:szCs w:val="22"/>
        </w:rPr>
        <w:t xml:space="preserve">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</w:t>
      </w:r>
      <w:proofErr w:type="spellStart"/>
      <w:r w:rsidRPr="00855E67">
        <w:rPr>
          <w:rFonts w:ascii="Garamond" w:hAnsi="Garamond"/>
          <w:sz w:val="22"/>
          <w:szCs w:val="22"/>
        </w:rPr>
        <w:t>ekodesign</w:t>
      </w:r>
      <w:proofErr w:type="spellEnd"/>
      <w:r w:rsidRPr="00855E67">
        <w:rPr>
          <w:rFonts w:ascii="Garamond" w:hAnsi="Garamond"/>
          <w:sz w:val="22"/>
          <w:szCs w:val="22"/>
        </w:rPr>
        <w:t xml:space="preserve">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 xml:space="preserve">ČR, resp. v EU a není tak namístě požadavky na </w:t>
      </w:r>
      <w:proofErr w:type="spellStart"/>
      <w:r w:rsidRPr="00FB519A">
        <w:rPr>
          <w:rFonts w:ascii="Garamond" w:hAnsi="Garamond"/>
          <w:sz w:val="22"/>
          <w:szCs w:val="22"/>
        </w:rPr>
        <w:t>ekodesign</w:t>
      </w:r>
      <w:proofErr w:type="spellEnd"/>
      <w:r w:rsidRPr="00FB519A">
        <w:rPr>
          <w:rFonts w:ascii="Garamond" w:hAnsi="Garamond"/>
          <w:sz w:val="22"/>
          <w:szCs w:val="22"/>
        </w:rPr>
        <w:t xml:space="preserve">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3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4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5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6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08810871" w:rsidR="00670086" w:rsidRPr="004B786D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5E342624" w14:textId="3E84A0BA" w:rsidR="002E620E" w:rsidRPr="00EB6175" w:rsidRDefault="002E620E" w:rsidP="002E620E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2 – </w:t>
      </w:r>
      <w:r w:rsidRPr="004B786D">
        <w:rPr>
          <w:rFonts w:ascii="Garamond" w:hAnsi="Garamond" w:cs="Arial"/>
          <w:sz w:val="22"/>
          <w:szCs w:val="22"/>
        </w:rPr>
        <w:t>Náklady životního cyklu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7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9F553B" w14:textId="77777777" w:rsidR="00C56A8F" w:rsidRDefault="00C56A8F" w:rsidP="00795AAC">
      <w:r>
        <w:separator/>
      </w:r>
    </w:p>
  </w:endnote>
  <w:endnote w:type="continuationSeparator" w:id="0">
    <w:p w14:paraId="70DC7949" w14:textId="77777777" w:rsidR="00C56A8F" w:rsidRDefault="00C56A8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66C0AC3E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B952D9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B952D9">
      <w:rPr>
        <w:rFonts w:ascii="Garamond" w:eastAsia="Arial" w:hAnsi="Garamond" w:cs="Arial"/>
        <w:noProof/>
        <w:sz w:val="16"/>
        <w:szCs w:val="16"/>
      </w:rPr>
      <w:t>6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5F92E1" w14:textId="77777777" w:rsidR="00C56A8F" w:rsidRDefault="00C56A8F" w:rsidP="00795AAC">
      <w:r>
        <w:separator/>
      </w:r>
    </w:p>
  </w:footnote>
  <w:footnote w:type="continuationSeparator" w:id="0">
    <w:p w14:paraId="0EBB2D38" w14:textId="77777777" w:rsidR="00C56A8F" w:rsidRDefault="00C56A8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0196"/>
    <w:rsid w:val="0001323C"/>
    <w:rsid w:val="00014F34"/>
    <w:rsid w:val="0001621D"/>
    <w:rsid w:val="00024356"/>
    <w:rsid w:val="00025D2F"/>
    <w:rsid w:val="0003184C"/>
    <w:rsid w:val="000328BB"/>
    <w:rsid w:val="00035AA2"/>
    <w:rsid w:val="0003677F"/>
    <w:rsid w:val="00037445"/>
    <w:rsid w:val="00040A9A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875B0"/>
    <w:rsid w:val="000909A0"/>
    <w:rsid w:val="00095C05"/>
    <w:rsid w:val="00095E03"/>
    <w:rsid w:val="000A0FCB"/>
    <w:rsid w:val="000A4564"/>
    <w:rsid w:val="000A5773"/>
    <w:rsid w:val="000A5E08"/>
    <w:rsid w:val="000A6B75"/>
    <w:rsid w:val="000B5522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7264"/>
    <w:rsid w:val="000F27AB"/>
    <w:rsid w:val="000F34D8"/>
    <w:rsid w:val="000F3C8E"/>
    <w:rsid w:val="000F42B1"/>
    <w:rsid w:val="000F7BD7"/>
    <w:rsid w:val="001029D7"/>
    <w:rsid w:val="0010541F"/>
    <w:rsid w:val="001129C8"/>
    <w:rsid w:val="001142E9"/>
    <w:rsid w:val="00121FD1"/>
    <w:rsid w:val="00127368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6DDB"/>
    <w:rsid w:val="001F7CD5"/>
    <w:rsid w:val="002012BB"/>
    <w:rsid w:val="00203431"/>
    <w:rsid w:val="00203B39"/>
    <w:rsid w:val="00211A3C"/>
    <w:rsid w:val="00217849"/>
    <w:rsid w:val="00217B16"/>
    <w:rsid w:val="00223F91"/>
    <w:rsid w:val="0022713A"/>
    <w:rsid w:val="00230A5B"/>
    <w:rsid w:val="00240E02"/>
    <w:rsid w:val="00243341"/>
    <w:rsid w:val="002453DE"/>
    <w:rsid w:val="00245425"/>
    <w:rsid w:val="002504B1"/>
    <w:rsid w:val="002514B5"/>
    <w:rsid w:val="00252FF6"/>
    <w:rsid w:val="0025409E"/>
    <w:rsid w:val="00256E97"/>
    <w:rsid w:val="00257386"/>
    <w:rsid w:val="00270B61"/>
    <w:rsid w:val="00272068"/>
    <w:rsid w:val="002725FC"/>
    <w:rsid w:val="00274498"/>
    <w:rsid w:val="00281D4A"/>
    <w:rsid w:val="002865E4"/>
    <w:rsid w:val="00291C4B"/>
    <w:rsid w:val="00295C60"/>
    <w:rsid w:val="002A219A"/>
    <w:rsid w:val="002B4A7E"/>
    <w:rsid w:val="002B59B9"/>
    <w:rsid w:val="002C20C6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419F"/>
    <w:rsid w:val="002F633D"/>
    <w:rsid w:val="00301F48"/>
    <w:rsid w:val="00305BB0"/>
    <w:rsid w:val="003063D6"/>
    <w:rsid w:val="00307B79"/>
    <w:rsid w:val="0031024E"/>
    <w:rsid w:val="00311988"/>
    <w:rsid w:val="003160AA"/>
    <w:rsid w:val="003166D1"/>
    <w:rsid w:val="003171FC"/>
    <w:rsid w:val="00321881"/>
    <w:rsid w:val="003222D9"/>
    <w:rsid w:val="0032400A"/>
    <w:rsid w:val="00324905"/>
    <w:rsid w:val="00326FE4"/>
    <w:rsid w:val="00331F6E"/>
    <w:rsid w:val="003419D2"/>
    <w:rsid w:val="00342F71"/>
    <w:rsid w:val="00343328"/>
    <w:rsid w:val="003504A0"/>
    <w:rsid w:val="0035416B"/>
    <w:rsid w:val="00356341"/>
    <w:rsid w:val="00357688"/>
    <w:rsid w:val="0036735F"/>
    <w:rsid w:val="00374B68"/>
    <w:rsid w:val="00380881"/>
    <w:rsid w:val="00387043"/>
    <w:rsid w:val="00396BED"/>
    <w:rsid w:val="003A2A0C"/>
    <w:rsid w:val="003A4BA0"/>
    <w:rsid w:val="003B06D8"/>
    <w:rsid w:val="003B2A6D"/>
    <w:rsid w:val="003B36F7"/>
    <w:rsid w:val="003B4D43"/>
    <w:rsid w:val="003C1FD6"/>
    <w:rsid w:val="003D116A"/>
    <w:rsid w:val="003D43B7"/>
    <w:rsid w:val="003D4537"/>
    <w:rsid w:val="003D52BD"/>
    <w:rsid w:val="003E3643"/>
    <w:rsid w:val="003E567A"/>
    <w:rsid w:val="003F580F"/>
    <w:rsid w:val="003F767D"/>
    <w:rsid w:val="003F7BCD"/>
    <w:rsid w:val="004026E8"/>
    <w:rsid w:val="00405EC8"/>
    <w:rsid w:val="00406F62"/>
    <w:rsid w:val="00412ACE"/>
    <w:rsid w:val="00425FD2"/>
    <w:rsid w:val="004350DA"/>
    <w:rsid w:val="004376D6"/>
    <w:rsid w:val="004400E1"/>
    <w:rsid w:val="004445D4"/>
    <w:rsid w:val="00450C4A"/>
    <w:rsid w:val="004575D2"/>
    <w:rsid w:val="004576B0"/>
    <w:rsid w:val="00475615"/>
    <w:rsid w:val="00476A95"/>
    <w:rsid w:val="0048090C"/>
    <w:rsid w:val="00481F8F"/>
    <w:rsid w:val="00485D97"/>
    <w:rsid w:val="00486215"/>
    <w:rsid w:val="004875A5"/>
    <w:rsid w:val="00487ABB"/>
    <w:rsid w:val="00490549"/>
    <w:rsid w:val="00495F5C"/>
    <w:rsid w:val="00497D38"/>
    <w:rsid w:val="004B06F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4A98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41CF2"/>
    <w:rsid w:val="0055137A"/>
    <w:rsid w:val="00552A18"/>
    <w:rsid w:val="00555172"/>
    <w:rsid w:val="00555BB8"/>
    <w:rsid w:val="00565AB9"/>
    <w:rsid w:val="00567F15"/>
    <w:rsid w:val="00571557"/>
    <w:rsid w:val="00587F7D"/>
    <w:rsid w:val="0059057F"/>
    <w:rsid w:val="00592FF9"/>
    <w:rsid w:val="005976AB"/>
    <w:rsid w:val="005A1F74"/>
    <w:rsid w:val="005A575C"/>
    <w:rsid w:val="005A6687"/>
    <w:rsid w:val="005B2347"/>
    <w:rsid w:val="005C01F9"/>
    <w:rsid w:val="005D5B8C"/>
    <w:rsid w:val="005D6CEE"/>
    <w:rsid w:val="005E1AA8"/>
    <w:rsid w:val="005E3B75"/>
    <w:rsid w:val="005E599C"/>
    <w:rsid w:val="005F066A"/>
    <w:rsid w:val="005F32B6"/>
    <w:rsid w:val="006001E1"/>
    <w:rsid w:val="006078BA"/>
    <w:rsid w:val="006135F9"/>
    <w:rsid w:val="00617021"/>
    <w:rsid w:val="0063063D"/>
    <w:rsid w:val="0063637A"/>
    <w:rsid w:val="006374D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7048"/>
    <w:rsid w:val="00681A1B"/>
    <w:rsid w:val="006850A6"/>
    <w:rsid w:val="00691D3D"/>
    <w:rsid w:val="00694F81"/>
    <w:rsid w:val="0069594D"/>
    <w:rsid w:val="006A0635"/>
    <w:rsid w:val="006A103B"/>
    <w:rsid w:val="006A109C"/>
    <w:rsid w:val="006A2162"/>
    <w:rsid w:val="006A4CCB"/>
    <w:rsid w:val="006B298F"/>
    <w:rsid w:val="006B5670"/>
    <w:rsid w:val="006C4DD5"/>
    <w:rsid w:val="006C69C1"/>
    <w:rsid w:val="006D0C83"/>
    <w:rsid w:val="006D14F5"/>
    <w:rsid w:val="006D38B1"/>
    <w:rsid w:val="006D427F"/>
    <w:rsid w:val="006D551B"/>
    <w:rsid w:val="006D6F86"/>
    <w:rsid w:val="006E6804"/>
    <w:rsid w:val="006F7426"/>
    <w:rsid w:val="007008C6"/>
    <w:rsid w:val="0070545A"/>
    <w:rsid w:val="00705DC8"/>
    <w:rsid w:val="0070727F"/>
    <w:rsid w:val="0072046A"/>
    <w:rsid w:val="00722B4E"/>
    <w:rsid w:val="00730B83"/>
    <w:rsid w:val="00735FBF"/>
    <w:rsid w:val="0075074E"/>
    <w:rsid w:val="00754953"/>
    <w:rsid w:val="0075696A"/>
    <w:rsid w:val="00757EB6"/>
    <w:rsid w:val="00757F96"/>
    <w:rsid w:val="00763198"/>
    <w:rsid w:val="0076326F"/>
    <w:rsid w:val="00763856"/>
    <w:rsid w:val="00763935"/>
    <w:rsid w:val="00767A19"/>
    <w:rsid w:val="00780026"/>
    <w:rsid w:val="007919B3"/>
    <w:rsid w:val="00792068"/>
    <w:rsid w:val="00795AAC"/>
    <w:rsid w:val="007A5DDA"/>
    <w:rsid w:val="007B02AC"/>
    <w:rsid w:val="007B40A8"/>
    <w:rsid w:val="007C04E9"/>
    <w:rsid w:val="007C5244"/>
    <w:rsid w:val="007D0719"/>
    <w:rsid w:val="007D473B"/>
    <w:rsid w:val="007D6BD2"/>
    <w:rsid w:val="007D7BDF"/>
    <w:rsid w:val="007E4057"/>
    <w:rsid w:val="007F0CD0"/>
    <w:rsid w:val="008009FE"/>
    <w:rsid w:val="00800FB4"/>
    <w:rsid w:val="00807007"/>
    <w:rsid w:val="00817096"/>
    <w:rsid w:val="00817CB3"/>
    <w:rsid w:val="00821DD0"/>
    <w:rsid w:val="00822D46"/>
    <w:rsid w:val="00823309"/>
    <w:rsid w:val="008252D0"/>
    <w:rsid w:val="0082680D"/>
    <w:rsid w:val="0083307C"/>
    <w:rsid w:val="008416E1"/>
    <w:rsid w:val="00841F0D"/>
    <w:rsid w:val="00843A1D"/>
    <w:rsid w:val="00854424"/>
    <w:rsid w:val="00854B10"/>
    <w:rsid w:val="00855B92"/>
    <w:rsid w:val="00855E67"/>
    <w:rsid w:val="00857883"/>
    <w:rsid w:val="00867441"/>
    <w:rsid w:val="00867FAF"/>
    <w:rsid w:val="008712B7"/>
    <w:rsid w:val="00871814"/>
    <w:rsid w:val="008765A4"/>
    <w:rsid w:val="0088554A"/>
    <w:rsid w:val="008874E2"/>
    <w:rsid w:val="00893ACF"/>
    <w:rsid w:val="00893EAD"/>
    <w:rsid w:val="00895F43"/>
    <w:rsid w:val="008A08E3"/>
    <w:rsid w:val="008A20E5"/>
    <w:rsid w:val="008A6DE7"/>
    <w:rsid w:val="008A6E01"/>
    <w:rsid w:val="008B025D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F24EC"/>
    <w:rsid w:val="008F3D91"/>
    <w:rsid w:val="00906306"/>
    <w:rsid w:val="00907849"/>
    <w:rsid w:val="0092241D"/>
    <w:rsid w:val="00923F89"/>
    <w:rsid w:val="00924ABD"/>
    <w:rsid w:val="00925A65"/>
    <w:rsid w:val="00931CC1"/>
    <w:rsid w:val="00935123"/>
    <w:rsid w:val="009375E4"/>
    <w:rsid w:val="00942A6B"/>
    <w:rsid w:val="009431F2"/>
    <w:rsid w:val="00945C56"/>
    <w:rsid w:val="0094603C"/>
    <w:rsid w:val="00946EBD"/>
    <w:rsid w:val="009508DE"/>
    <w:rsid w:val="009526BD"/>
    <w:rsid w:val="009537A4"/>
    <w:rsid w:val="00956A0A"/>
    <w:rsid w:val="00956D28"/>
    <w:rsid w:val="00960ADE"/>
    <w:rsid w:val="00961B2D"/>
    <w:rsid w:val="00966008"/>
    <w:rsid w:val="009731AC"/>
    <w:rsid w:val="00973532"/>
    <w:rsid w:val="009773B1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6EFD"/>
    <w:rsid w:val="009C5EB8"/>
    <w:rsid w:val="009D192E"/>
    <w:rsid w:val="009D41CD"/>
    <w:rsid w:val="009E3772"/>
    <w:rsid w:val="009E4F23"/>
    <w:rsid w:val="009F255A"/>
    <w:rsid w:val="009F34D9"/>
    <w:rsid w:val="009F41D1"/>
    <w:rsid w:val="009F5288"/>
    <w:rsid w:val="009F7E69"/>
    <w:rsid w:val="00A03284"/>
    <w:rsid w:val="00A04841"/>
    <w:rsid w:val="00A04E7B"/>
    <w:rsid w:val="00A059D3"/>
    <w:rsid w:val="00A06920"/>
    <w:rsid w:val="00A06C66"/>
    <w:rsid w:val="00A13721"/>
    <w:rsid w:val="00A23731"/>
    <w:rsid w:val="00A24677"/>
    <w:rsid w:val="00A24B4C"/>
    <w:rsid w:val="00A25931"/>
    <w:rsid w:val="00A26943"/>
    <w:rsid w:val="00A3044E"/>
    <w:rsid w:val="00A30E5C"/>
    <w:rsid w:val="00A3112E"/>
    <w:rsid w:val="00A436C9"/>
    <w:rsid w:val="00A467E8"/>
    <w:rsid w:val="00A51190"/>
    <w:rsid w:val="00A60E80"/>
    <w:rsid w:val="00A6168F"/>
    <w:rsid w:val="00A6419C"/>
    <w:rsid w:val="00A66D1E"/>
    <w:rsid w:val="00A67B87"/>
    <w:rsid w:val="00A7196F"/>
    <w:rsid w:val="00A77624"/>
    <w:rsid w:val="00A81CAB"/>
    <w:rsid w:val="00A82F84"/>
    <w:rsid w:val="00A8765D"/>
    <w:rsid w:val="00A90797"/>
    <w:rsid w:val="00AA3B62"/>
    <w:rsid w:val="00AA7E60"/>
    <w:rsid w:val="00AB389D"/>
    <w:rsid w:val="00AB61F5"/>
    <w:rsid w:val="00AC0F19"/>
    <w:rsid w:val="00AC487C"/>
    <w:rsid w:val="00AC5408"/>
    <w:rsid w:val="00AC56B9"/>
    <w:rsid w:val="00AD0A97"/>
    <w:rsid w:val="00AD69FB"/>
    <w:rsid w:val="00AE431B"/>
    <w:rsid w:val="00AE5B0B"/>
    <w:rsid w:val="00AE67B7"/>
    <w:rsid w:val="00AE6DAB"/>
    <w:rsid w:val="00AF315D"/>
    <w:rsid w:val="00AF396E"/>
    <w:rsid w:val="00B00647"/>
    <w:rsid w:val="00B02193"/>
    <w:rsid w:val="00B12B58"/>
    <w:rsid w:val="00B25E4B"/>
    <w:rsid w:val="00B31681"/>
    <w:rsid w:val="00B35FCD"/>
    <w:rsid w:val="00B4258F"/>
    <w:rsid w:val="00B42C1B"/>
    <w:rsid w:val="00B42FD5"/>
    <w:rsid w:val="00B45F57"/>
    <w:rsid w:val="00B47B96"/>
    <w:rsid w:val="00B507B9"/>
    <w:rsid w:val="00B75A72"/>
    <w:rsid w:val="00B8157D"/>
    <w:rsid w:val="00B85F53"/>
    <w:rsid w:val="00B90652"/>
    <w:rsid w:val="00B92754"/>
    <w:rsid w:val="00B951EC"/>
    <w:rsid w:val="00B952D9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E20"/>
    <w:rsid w:val="00BE25AE"/>
    <w:rsid w:val="00BF071C"/>
    <w:rsid w:val="00BF1010"/>
    <w:rsid w:val="00C03A55"/>
    <w:rsid w:val="00C21F2A"/>
    <w:rsid w:val="00C232BE"/>
    <w:rsid w:val="00C27316"/>
    <w:rsid w:val="00C310DC"/>
    <w:rsid w:val="00C31F1D"/>
    <w:rsid w:val="00C45272"/>
    <w:rsid w:val="00C529A3"/>
    <w:rsid w:val="00C56A8F"/>
    <w:rsid w:val="00C633E2"/>
    <w:rsid w:val="00C667B7"/>
    <w:rsid w:val="00C757C7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60D0"/>
    <w:rsid w:val="00CB7D25"/>
    <w:rsid w:val="00CC2565"/>
    <w:rsid w:val="00CC4595"/>
    <w:rsid w:val="00CC5395"/>
    <w:rsid w:val="00CD2956"/>
    <w:rsid w:val="00CD3643"/>
    <w:rsid w:val="00CD7341"/>
    <w:rsid w:val="00CE0C1A"/>
    <w:rsid w:val="00CE7564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921"/>
    <w:rsid w:val="00D31A32"/>
    <w:rsid w:val="00D33113"/>
    <w:rsid w:val="00D3377D"/>
    <w:rsid w:val="00D33A74"/>
    <w:rsid w:val="00D452F8"/>
    <w:rsid w:val="00D47794"/>
    <w:rsid w:val="00D53686"/>
    <w:rsid w:val="00D555A3"/>
    <w:rsid w:val="00D57265"/>
    <w:rsid w:val="00D602A9"/>
    <w:rsid w:val="00D60676"/>
    <w:rsid w:val="00D606C2"/>
    <w:rsid w:val="00D60E85"/>
    <w:rsid w:val="00D64663"/>
    <w:rsid w:val="00D64A33"/>
    <w:rsid w:val="00D66A9E"/>
    <w:rsid w:val="00D73F90"/>
    <w:rsid w:val="00D809CE"/>
    <w:rsid w:val="00D860AA"/>
    <w:rsid w:val="00D91C48"/>
    <w:rsid w:val="00D97239"/>
    <w:rsid w:val="00DA33C7"/>
    <w:rsid w:val="00DA44E6"/>
    <w:rsid w:val="00DB0A8D"/>
    <w:rsid w:val="00DB1DE5"/>
    <w:rsid w:val="00DB1E0D"/>
    <w:rsid w:val="00DB45AA"/>
    <w:rsid w:val="00DC15A5"/>
    <w:rsid w:val="00DC5ED1"/>
    <w:rsid w:val="00DC79DA"/>
    <w:rsid w:val="00DD1686"/>
    <w:rsid w:val="00DE07A5"/>
    <w:rsid w:val="00DE1BC3"/>
    <w:rsid w:val="00DE1BD2"/>
    <w:rsid w:val="00DE1DA5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DAA"/>
    <w:rsid w:val="00E274DC"/>
    <w:rsid w:val="00E279CB"/>
    <w:rsid w:val="00E3430F"/>
    <w:rsid w:val="00E34CA7"/>
    <w:rsid w:val="00E34EBD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4ACA"/>
    <w:rsid w:val="00EB6175"/>
    <w:rsid w:val="00EB7A9F"/>
    <w:rsid w:val="00EC3FE3"/>
    <w:rsid w:val="00EC4412"/>
    <w:rsid w:val="00EC4F3F"/>
    <w:rsid w:val="00EC59C9"/>
    <w:rsid w:val="00ED45BD"/>
    <w:rsid w:val="00EE0150"/>
    <w:rsid w:val="00EE44DF"/>
    <w:rsid w:val="00EF3ED9"/>
    <w:rsid w:val="00EF4959"/>
    <w:rsid w:val="00EF71F8"/>
    <w:rsid w:val="00F01F7E"/>
    <w:rsid w:val="00F033C6"/>
    <w:rsid w:val="00F03944"/>
    <w:rsid w:val="00F228FA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77690"/>
    <w:rsid w:val="00F81A35"/>
    <w:rsid w:val="00F81DCD"/>
    <w:rsid w:val="00F821B8"/>
    <w:rsid w:val="00F82398"/>
    <w:rsid w:val="00F8688D"/>
    <w:rsid w:val="00F87979"/>
    <w:rsid w:val="00F90A60"/>
    <w:rsid w:val="00F94593"/>
    <w:rsid w:val="00F96CEE"/>
    <w:rsid w:val="00F976E9"/>
    <w:rsid w:val="00FA0BCC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4F7658D5-F907-4867-8296-A253336B3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132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product-finder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iroluk.cz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667.html" TargetMode="External"/><Relationship Id="rId14" Type="http://schemas.openxmlformats.org/officeDocument/2006/relationships/hyperlink" Target="https://www.energystar.gov/products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JdDJvnrR4TOPPzwpb+B/fKXYBJnVtl0UY32UBs3rrEo=</DigestValue>
    </Reference>
    <Reference Type="http://www.w3.org/2000/09/xmldsig#Object" URI="#idOfficeObject">
      <DigestMethod Algorithm="http://www.w3.org/2001/04/xmlenc#sha256"/>
      <DigestValue>azyOh4sL0cUVQEUc1uBpOgbWRJvXCgn0gNSzXJWnt/c=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64ulLp+LOnbP9LWoTcU768/HeaJSmu7a28XFe/FeCqY=</DigestValue>
    </Reference>
  </SignedInfo>
  <SignatureValue>ZZ0sb0WXuKBaOGc24UmRoeC6082QaamZpk5R8e2FdtinPESNwqwMH2ngmUdtVPuxQvYVRSb9MWra
A6dDa+fzDyEIj8POj9n9zV28RTXXAKJY+BzTNZh9abJ4epW5q97YKMpzUfui2KX+617RdyYqje65
9ShJHSmivpmfC5d5fRIywzKtSDtxoJ5yR+9CCpb4+hYyxoyNxDt2wsHjFpiJjKOzVZkxwR5tJFOr
YbP061SACG76yvTvZXc5rKUR9i4epSOOXeA9RXelP0Gv6swG/U/CYbOmLosMhge6NHS9MGY2Zkv7
8GOcjPAMzVwu/3qU5Oczw02DWO/wcu2f0Hcw1g==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3wquOSS864sbjTLGRHTRUjxWwLSjXXZwoGrgwqns+EY=</DigestValue>
      </Reference>
      <Reference URI="/word/document.xml?ContentType=application/vnd.openxmlformats-officedocument.wordprocessingml.document.main+xml">
        <DigestMethod Algorithm="http://www.w3.org/2001/04/xmlenc#sha256"/>
        <DigestValue>W8/6h9bOMKkPLrvf8dnUqeQXTFi9+8Hm5CP68/tLovE=</DigestValue>
      </Reference>
      <Reference URI="/word/endnotes.xml?ContentType=application/vnd.openxmlformats-officedocument.wordprocessingml.endnotes+xml">
        <DigestMethod Algorithm="http://www.w3.org/2001/04/xmlenc#sha256"/>
        <DigestValue>OZ+T4Asq8YZb+1HCUIvG+HShJiN7AeS5Wki4hsMM2ws=</DigestValue>
      </Reference>
      <Reference URI="/word/fontTable.xml?ContentType=application/vnd.openxmlformats-officedocument.wordprocessingml.fontTable+xml">
        <DigestMethod Algorithm="http://www.w3.org/2001/04/xmlenc#sha256"/>
        <DigestValue>wkPGB/+O+1ZPaifS7JDykPy7yAq6YNMJNGkcjpJ0p78=</DigestValue>
      </Reference>
      <Reference URI="/word/footer1.xml?ContentType=application/vnd.openxmlformats-officedocument.wordprocessingml.footer+xml">
        <DigestMethod Algorithm="http://www.w3.org/2001/04/xmlenc#sha256"/>
        <DigestValue>vBCKaLp7NH9THo90Z5UBkNwiuIaUweMWmKdXsKqG0eQ=</DigestValue>
      </Reference>
      <Reference URI="/word/footnotes.xml?ContentType=application/vnd.openxmlformats-officedocument.wordprocessingml.footnotes+xml">
        <DigestMethod Algorithm="http://www.w3.org/2001/04/xmlenc#sha256"/>
        <DigestValue>R83nlCEn54Wk+tTMjN3AKDtuA3AphNFcmDwoL7cJLjU=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T/G1PE876RYW7KLqDayfYw0Sy1O5LvTEJUnvkYa70bQ=</DigestValue>
      </Reference>
      <Reference URI="/word/settings.xml?ContentType=application/vnd.openxmlformats-officedocument.wordprocessingml.settings+xml">
        <DigestMethod Algorithm="http://www.w3.org/2001/04/xmlenc#sha256"/>
        <DigestValue>MHbQeLoH6ZZxUWLZUW4h1nsPch7lCpU0KDu+5yzgwyo=</DigestValue>
      </Reference>
      <Reference URI="/word/styles.xml?ContentType=application/vnd.openxmlformats-officedocument.wordprocessingml.styles+xml">
        <DigestMethod Algorithm="http://www.w3.org/2001/04/xmlenc#sha256"/>
        <DigestValue>ryDCemvjTwyasrNpmO7lNgXQEwzqiXRb2l6XKRLwvBo=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lu/OhyH7LBsbHdUWxYuGTlx3oR28mErEgUbFXknAKNk=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2021-07-08T10:01:06Z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16.0.10375/14</OfficeVersion>
          <ApplicationVersion>16.0.10375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2021-07-08T10:01:06Z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2F0EA8-7328-476E-809C-977E48D80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2662</Words>
  <Characters>15708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18334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9</cp:revision>
  <cp:lastPrinted>2018-08-08T13:48:00Z</cp:lastPrinted>
  <dcterms:created xsi:type="dcterms:W3CDTF">2021-03-19T09:53:00Z</dcterms:created>
  <dcterms:modified xsi:type="dcterms:W3CDTF">2021-07-08T10:00:00Z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